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86A0155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DE1864">
        <w:rPr>
          <w:rFonts w:ascii="Garamond" w:hAnsi="Garamond"/>
          <w:sz w:val="24"/>
          <w:szCs w:val="24"/>
        </w:rPr>
        <w:t>1</w:t>
      </w:r>
      <w:r w:rsidR="000065EE">
        <w:rPr>
          <w:rFonts w:ascii="Garamond" w:hAnsi="Garamond"/>
          <w:sz w:val="24"/>
          <w:szCs w:val="24"/>
        </w:rPr>
        <w:t>5</w:t>
      </w:r>
      <w:r w:rsidRPr="00807007">
        <w:rPr>
          <w:rFonts w:ascii="Garamond" w:hAnsi="Garamond"/>
          <w:sz w:val="24"/>
          <w:szCs w:val="24"/>
        </w:rPr>
        <w:t>-202</w:t>
      </w:r>
      <w:r w:rsidR="00885541">
        <w:rPr>
          <w:rFonts w:ascii="Garamond" w:hAnsi="Garamond"/>
          <w:sz w:val="24"/>
          <w:szCs w:val="24"/>
        </w:rPr>
        <w:t>4</w:t>
      </w:r>
    </w:p>
    <w:p w14:paraId="2B5F5335" w14:textId="2A422388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5F4554" w:rsidRPr="006A4195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https://zakazky.zcu.cz/contract_display_6610.html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25A20D1C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A12E61">
        <w:rPr>
          <w:rFonts w:ascii="Garamond" w:hAnsi="Garamond" w:cs="Arial"/>
          <w:b/>
          <w:sz w:val="22"/>
          <w:szCs w:val="22"/>
        </w:rPr>
        <w:t>2</w:t>
      </w:r>
      <w:r w:rsidR="005F4554">
        <w:rPr>
          <w:rFonts w:ascii="Garamond" w:hAnsi="Garamond" w:cs="Arial"/>
          <w:b/>
          <w:sz w:val="22"/>
          <w:szCs w:val="22"/>
        </w:rPr>
        <w:t>9</w:t>
      </w:r>
      <w:r w:rsidR="005759CC">
        <w:rPr>
          <w:rFonts w:ascii="Garamond" w:hAnsi="Garamond" w:cs="Arial"/>
          <w:b/>
          <w:sz w:val="22"/>
          <w:szCs w:val="22"/>
        </w:rPr>
        <w:t>.</w:t>
      </w:r>
      <w:r w:rsidR="00C60B5F">
        <w:rPr>
          <w:rFonts w:ascii="Garamond" w:hAnsi="Garamond" w:cs="Arial"/>
          <w:b/>
          <w:sz w:val="22"/>
          <w:szCs w:val="22"/>
        </w:rPr>
        <w:t>0</w:t>
      </w:r>
      <w:r w:rsidR="0052403F">
        <w:rPr>
          <w:rFonts w:ascii="Garamond" w:hAnsi="Garamond" w:cs="Arial"/>
          <w:b/>
          <w:sz w:val="22"/>
          <w:szCs w:val="22"/>
        </w:rPr>
        <w:t>2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C60B5F">
        <w:rPr>
          <w:rFonts w:ascii="Garamond" w:hAnsi="Garamond" w:cs="Arial"/>
          <w:b/>
          <w:sz w:val="22"/>
          <w:szCs w:val="22"/>
        </w:rPr>
        <w:t>4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885541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DE1864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7EE12C5D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820DCD">
        <w:rPr>
          <w:rFonts w:ascii="Garamond" w:hAnsi="Garamond" w:cs="Arial"/>
          <w:sz w:val="22"/>
          <w:szCs w:val="22"/>
        </w:rPr>
        <w:t>2732/</w:t>
      </w:r>
      <w:r w:rsidR="00820DCD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 xml:space="preserve">odpovídala nabízená hodnota </w:t>
      </w:r>
      <w:r w:rsidR="00D47794" w:rsidRPr="00E23443">
        <w:rPr>
          <w:rFonts w:ascii="Garamond" w:eastAsia="Times New Roman" w:hAnsi="Garamond" w:cs="Arial"/>
        </w:rPr>
        <w:lastRenderedPageBreak/>
        <w:t>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05B6DAC0" w14:textId="77777777" w:rsidR="003C44FC" w:rsidRPr="00F26652" w:rsidRDefault="003C44FC" w:rsidP="003C44FC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bookmarkStart w:id="17" w:name="_Toc9514495"/>
      <w:bookmarkStart w:id="18" w:name="_Toc377968657"/>
      <w:r>
        <w:rPr>
          <w:rStyle w:val="docdata"/>
          <w:rFonts w:ascii="Garamond" w:hAnsi="Garamond"/>
          <w:sz w:val="22"/>
          <w:szCs w:val="22"/>
        </w:rPr>
        <w:t xml:space="preserve">Dodavatel je dále povinen v nabídce předložit doplněné a podepsané Čestné prohlášení </w:t>
      </w:r>
      <w:r w:rsidRPr="00F26652">
        <w:rPr>
          <w:rFonts w:ascii="Garamond" w:hAnsi="Garamond" w:cs="Arial"/>
          <w:sz w:val="22"/>
          <w:szCs w:val="22"/>
        </w:rPr>
        <w:t>o neexistenci zákazu zadání zakázky z důvodu mezinárodních sankcí a o neexistenci střetu zájmů</w:t>
      </w:r>
      <w:r>
        <w:rPr>
          <w:rFonts w:ascii="Garamond" w:hAnsi="Garamond" w:cs="Arial"/>
          <w:sz w:val="22"/>
          <w:szCs w:val="22"/>
        </w:rPr>
        <w:t xml:space="preserve"> (dále jen „Čestné prohlášení“), jehož závazný vzor tvoří Přílohu č. 2 této Výzvy. V případě, že dodavatel Čestné prohlášení nepředloží, vyhrazuje si Zadavatel právo vyloučit tohoto dodavatele ze</w:t>
      </w:r>
      <w:r w:rsidRPr="00BC33D8">
        <w:rPr>
          <w:rFonts w:ascii="Garamond" w:hAnsi="Garamond"/>
          <w:color w:val="000000"/>
        </w:rPr>
        <w:t xml:space="preserve"> </w:t>
      </w:r>
      <w:r w:rsidRPr="00C35732">
        <w:rPr>
          <w:rFonts w:ascii="Garamond" w:hAnsi="Garamond"/>
          <w:color w:val="000000"/>
          <w:sz w:val="22"/>
          <w:szCs w:val="22"/>
        </w:rPr>
        <w:t>zadávání veřejné zakázky ve smyslu čl. 4.3 této Výzvy.</w:t>
      </w:r>
    </w:p>
    <w:p w14:paraId="52F29858" w14:textId="15EDD53F" w:rsidR="003C44FC" w:rsidRPr="00F4269B" w:rsidRDefault="003C44FC" w:rsidP="003C44FC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</w:t>
      </w:r>
      <w:r>
        <w:rPr>
          <w:rFonts w:ascii="Garamond" w:hAnsi="Garamond" w:cs="Arial"/>
          <w:sz w:val="22"/>
          <w:szCs w:val="22"/>
        </w:rPr>
        <w:t xml:space="preserve"> a Čestné prohlášení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4B113A">
        <w:rPr>
          <w:rFonts w:ascii="Garamond" w:hAnsi="Garamond" w:cs="Arial"/>
          <w:sz w:val="22"/>
          <w:szCs w:val="22"/>
        </w:rPr>
        <w:t>ve formátu PDF/A</w:t>
      </w:r>
      <w:r w:rsidR="004B113A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musí být podepsán</w:t>
      </w:r>
      <w:r>
        <w:rPr>
          <w:rFonts w:ascii="Garamond" w:hAnsi="Garamond" w:cs="Arial"/>
          <w:sz w:val="22"/>
          <w:szCs w:val="22"/>
        </w:rPr>
        <w:t>y</w:t>
      </w:r>
      <w:r w:rsidRPr="00F4269B">
        <w:rPr>
          <w:rFonts w:ascii="Garamond" w:hAnsi="Garamond" w:cs="Arial"/>
          <w:sz w:val="22"/>
          <w:szCs w:val="22"/>
        </w:rPr>
        <w:t xml:space="preserve"> (</w:t>
      </w:r>
      <w:r w:rsidR="004B113A" w:rsidRPr="00F4269B">
        <w:rPr>
          <w:rFonts w:ascii="Garamond" w:hAnsi="Garamond" w:cs="Arial"/>
          <w:sz w:val="22"/>
          <w:szCs w:val="22"/>
        </w:rPr>
        <w:t xml:space="preserve">platným </w:t>
      </w:r>
      <w:r w:rsidR="004B113A">
        <w:rPr>
          <w:rFonts w:ascii="Garamond" w:hAnsi="Garamond" w:cs="Arial"/>
          <w:sz w:val="22"/>
          <w:szCs w:val="22"/>
        </w:rPr>
        <w:t>uznávaným</w:t>
      </w:r>
      <w:r w:rsidR="004B113A" w:rsidRPr="00F4269B">
        <w:rPr>
          <w:rFonts w:ascii="Garamond" w:hAnsi="Garamond" w:cs="Arial"/>
          <w:sz w:val="22"/>
          <w:szCs w:val="22"/>
        </w:rPr>
        <w:t xml:space="preserve"> elektronickým podpisem</w:t>
      </w:r>
      <w:r w:rsidRPr="00F4269B">
        <w:rPr>
          <w:rFonts w:ascii="Garamond" w:hAnsi="Garamond" w:cs="Arial"/>
          <w:sz w:val="22"/>
          <w:szCs w:val="22"/>
        </w:rPr>
        <w:t>) osobou oprávněnou zastupovat dodavatele. Neplyne-li oprávnění podepisující osoby k zastupování dodavatele přímo ze zápisu z veřejného rejstříku (zejm. obchodní rejstřík), musí být součástí nabídky i kopie dokladu (zejm. plná moc), z něhož plyne právo podepisující osoby jednat za dodavatele v odpovídajícím rozsahu, pokud jej již zadavatel nemá k dispozici (např. z</w:t>
      </w:r>
      <w:r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 pro zařazení do DNS).</w:t>
      </w:r>
    </w:p>
    <w:p w14:paraId="3FCB4255" w14:textId="77777777" w:rsidR="003C44FC" w:rsidRDefault="003C44FC" w:rsidP="003C44FC">
      <w:pPr>
        <w:pStyle w:val="Odstavec"/>
        <w:numPr>
          <w:ilvl w:val="1"/>
          <w:numId w:val="19"/>
        </w:numPr>
        <w:spacing w:before="120" w:after="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 vyplněným</w:t>
      </w:r>
      <w:r>
        <w:rPr>
          <w:rFonts w:ascii="Garamond" w:hAnsi="Garamond" w:cs="Arial"/>
          <w:b/>
          <w:sz w:val="22"/>
          <w:szCs w:val="22"/>
        </w:rPr>
        <w:t>:</w:t>
      </w:r>
    </w:p>
    <w:p w14:paraId="73BC92F7" w14:textId="77777777" w:rsidR="003C44FC" w:rsidRDefault="003C44FC" w:rsidP="003C44FC">
      <w:pPr>
        <w:pStyle w:val="Odstavec"/>
        <w:numPr>
          <w:ilvl w:val="0"/>
          <w:numId w:val="31"/>
        </w:numPr>
        <w:spacing w:after="0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Závazným návrhem smlouvy včetně jejích příloh</w:t>
      </w:r>
      <w:r>
        <w:rPr>
          <w:rFonts w:ascii="Garamond" w:hAnsi="Garamond" w:cs="Arial"/>
          <w:b/>
          <w:sz w:val="22"/>
          <w:szCs w:val="22"/>
        </w:rPr>
        <w:t>,</w:t>
      </w:r>
    </w:p>
    <w:p w14:paraId="245EF0A3" w14:textId="7BD78A51" w:rsidR="003C44FC" w:rsidRDefault="003C44FC" w:rsidP="003C44FC">
      <w:pPr>
        <w:pStyle w:val="Odstavec"/>
        <w:numPr>
          <w:ilvl w:val="0"/>
          <w:numId w:val="31"/>
        </w:numPr>
        <w:spacing w:after="12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Čestným prohlášením dle čl. 8.7 této Výzvy</w:t>
      </w:r>
      <w:r w:rsidR="004B113A">
        <w:rPr>
          <w:rFonts w:ascii="Garamond" w:hAnsi="Garamond" w:cs="Arial"/>
          <w:b/>
          <w:sz w:val="22"/>
          <w:szCs w:val="22"/>
        </w:rPr>
        <w:t>,</w:t>
      </w:r>
    </w:p>
    <w:p w14:paraId="79C0325C" w14:textId="43411FAE" w:rsidR="004B113A" w:rsidRPr="00E23443" w:rsidRDefault="004B113A" w:rsidP="004B113A">
      <w:pPr>
        <w:pStyle w:val="Odstavec"/>
        <w:spacing w:after="120"/>
        <w:ind w:left="567" w:firstLine="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(vše ve formátu PDF/A)</w:t>
      </w:r>
      <w:r w:rsidRPr="00F4269B">
        <w:rPr>
          <w:rFonts w:ascii="Garamond" w:hAnsi="Garamond" w:cs="Arial"/>
          <w:b/>
          <w:sz w:val="22"/>
          <w:szCs w:val="22"/>
        </w:rPr>
        <w:t>.</w:t>
      </w:r>
      <w:r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</w:t>
      </w:r>
      <w:r w:rsidR="00241467">
        <w:rPr>
          <w:rFonts w:ascii="Garamond" w:hAnsi="Garamond" w:cs="Arial"/>
          <w:b/>
          <w:sz w:val="22"/>
          <w:szCs w:val="22"/>
        </w:rPr>
        <w:t>8</w:t>
      </w:r>
      <w:r>
        <w:rPr>
          <w:rFonts w:ascii="Garamond" w:hAnsi="Garamond" w:cs="Arial"/>
          <w:b/>
          <w:sz w:val="22"/>
          <w:szCs w:val="22"/>
        </w:rPr>
        <w:t xml:space="preserve"> této Výzvy. </w:t>
      </w:r>
      <w:r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lastRenderedPageBreak/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26909A86" w:rsidR="00FC0944" w:rsidRPr="00331F6E" w:rsidRDefault="004E592E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upozorňuje, že může poskytnout dodavatelům vysvětlení </w:t>
      </w:r>
      <w:r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i bez předchozí žádosti nebo </w:t>
      </w:r>
      <w:r>
        <w:rPr>
          <w:rFonts w:ascii="Garamond" w:hAnsi="Garamond" w:cs="Garamond"/>
          <w:color w:val="000000"/>
          <w:sz w:val="22"/>
          <w:szCs w:val="22"/>
        </w:rPr>
        <w:t>zadávací podmínky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doplnit. V takovém případě bude vysvětlení, změna či doplnění </w:t>
      </w:r>
      <w:r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rovněž poskytnuto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lastRenderedPageBreak/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78D11446" w:rsidR="00670086" w:rsidRDefault="004E592E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</w:t>
      </w:r>
      <w:r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>
        <w:rPr>
          <w:rFonts w:ascii="Garamond" w:hAnsi="Garamond" w:cs="Arial"/>
          <w:sz w:val="22"/>
          <w:szCs w:val="22"/>
        </w:rPr>
        <w:t xml:space="preserve">oznámení o </w:t>
      </w:r>
      <w:r w:rsidRPr="00670086">
        <w:rPr>
          <w:rFonts w:ascii="Garamond" w:hAnsi="Garamond" w:cs="Arial"/>
          <w:sz w:val="22"/>
          <w:szCs w:val="22"/>
        </w:rPr>
        <w:t xml:space="preserve">výběru </w:t>
      </w:r>
      <w:r w:rsidR="00670086" w:rsidRPr="00670086">
        <w:rPr>
          <w:rFonts w:ascii="Garamond" w:hAnsi="Garamond" w:cs="Arial"/>
          <w:sz w:val="22"/>
          <w:szCs w:val="22"/>
        </w:rPr>
        <w:t>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prezentéry,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>(dále jen „výrobky“), dospěl k závěru, že evropskou, resp. vnitrostátní legislativou (zejm. zák. č. 406/2000 Sb., o hospodaření s energií a vyhl. č. 319/2019 Sb., o energetickém štítkování a ekodesignu výrobků spojených se spotřebou energie) jsou ve vztahu k výše uvedeným výrobkům požadavky na ekodesign stanoveny pro uvádění na trh v ČR, resp. v EU a není tak namístě požadavky na ekodesign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Certified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Energy star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Energy star a TCO Certified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r w:rsidRPr="008C5827">
        <w:rPr>
          <w:rFonts w:ascii="Garamond" w:hAnsi="Garamond"/>
          <w:sz w:val="22"/>
          <w:szCs w:val="22"/>
        </w:rPr>
        <w:t>Energy star</w:t>
      </w:r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Energy star</w:t>
      </w:r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lastRenderedPageBreak/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060BDB">
      <w:footerReference w:type="default" r:id="rId15"/>
      <w:pgSz w:w="11905" w:h="16837"/>
      <w:pgMar w:top="1134" w:right="1276" w:bottom="1304" w:left="1418" w:header="70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D2E656" w14:textId="77777777" w:rsidR="005835BD" w:rsidRDefault="005835BD" w:rsidP="00795AAC">
      <w:r>
        <w:separator/>
      </w:r>
    </w:p>
  </w:endnote>
  <w:endnote w:type="continuationSeparator" w:id="0">
    <w:p w14:paraId="7C8BE56E" w14:textId="77777777" w:rsidR="005835BD" w:rsidRDefault="005835BD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1810C" w14:textId="71712999" w:rsidR="00060BDB" w:rsidRDefault="00060BDB">
    <w:pPr>
      <w:pStyle w:val="Zpat"/>
    </w:pPr>
    <w:r>
      <w:rPr>
        <w:noProof/>
      </w:rPr>
      <w:drawing>
        <wp:inline distT="0" distB="0" distL="0" distR="0" wp14:anchorId="618B9058" wp14:editId="7C6510FD">
          <wp:extent cx="5848985" cy="1095553"/>
          <wp:effectExtent l="0" t="0" r="0" b="9525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8985" cy="1095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109FB" w14:textId="77777777" w:rsidR="005835BD" w:rsidRDefault="005835BD" w:rsidP="00795AAC">
      <w:r>
        <w:separator/>
      </w:r>
    </w:p>
  </w:footnote>
  <w:footnote w:type="continuationSeparator" w:id="0">
    <w:p w14:paraId="70741052" w14:textId="77777777" w:rsidR="005835BD" w:rsidRDefault="005835BD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10444F5"/>
    <w:multiLevelType w:val="hybridMultilevel"/>
    <w:tmpl w:val="9CE21136"/>
    <w:lvl w:ilvl="0" w:tplc="0405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0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3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5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6"/>
  </w:num>
  <w:num w:numId="2">
    <w:abstractNumId w:val="19"/>
  </w:num>
  <w:num w:numId="3">
    <w:abstractNumId w:val="40"/>
  </w:num>
  <w:num w:numId="4">
    <w:abstractNumId w:val="15"/>
  </w:num>
  <w:num w:numId="5">
    <w:abstractNumId w:val="44"/>
  </w:num>
  <w:num w:numId="6">
    <w:abstractNumId w:val="39"/>
  </w:num>
  <w:num w:numId="7">
    <w:abstractNumId w:val="42"/>
  </w:num>
  <w:num w:numId="8">
    <w:abstractNumId w:val="26"/>
  </w:num>
  <w:num w:numId="9">
    <w:abstractNumId w:val="25"/>
  </w:num>
  <w:num w:numId="10">
    <w:abstractNumId w:val="43"/>
  </w:num>
  <w:num w:numId="11">
    <w:abstractNumId w:val="41"/>
  </w:num>
  <w:num w:numId="12">
    <w:abstractNumId w:val="37"/>
  </w:num>
  <w:num w:numId="13">
    <w:abstractNumId w:val="18"/>
  </w:num>
  <w:num w:numId="14">
    <w:abstractNumId w:val="35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5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8"/>
  </w:num>
  <w:num w:numId="30">
    <w:abstractNumId w:val="29"/>
  </w:num>
  <w:num w:numId="31">
    <w:abstractNumId w:val="3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065EE"/>
    <w:rsid w:val="0001621D"/>
    <w:rsid w:val="000226C7"/>
    <w:rsid w:val="00035AA2"/>
    <w:rsid w:val="00035E47"/>
    <w:rsid w:val="00037445"/>
    <w:rsid w:val="00051266"/>
    <w:rsid w:val="0005573E"/>
    <w:rsid w:val="00055C16"/>
    <w:rsid w:val="00060BDB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442B"/>
    <w:rsid w:val="001161AD"/>
    <w:rsid w:val="001167B2"/>
    <w:rsid w:val="001243A8"/>
    <w:rsid w:val="00127368"/>
    <w:rsid w:val="00134601"/>
    <w:rsid w:val="00136141"/>
    <w:rsid w:val="001418BB"/>
    <w:rsid w:val="0015056F"/>
    <w:rsid w:val="001522CE"/>
    <w:rsid w:val="001537D1"/>
    <w:rsid w:val="00153F4B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84C91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23FE"/>
    <w:rsid w:val="001E4E72"/>
    <w:rsid w:val="001E73C9"/>
    <w:rsid w:val="001F482B"/>
    <w:rsid w:val="001F6DDB"/>
    <w:rsid w:val="002012BB"/>
    <w:rsid w:val="00203B39"/>
    <w:rsid w:val="00211A8D"/>
    <w:rsid w:val="00217849"/>
    <w:rsid w:val="00223F91"/>
    <w:rsid w:val="00230A5B"/>
    <w:rsid w:val="00237B6B"/>
    <w:rsid w:val="00241467"/>
    <w:rsid w:val="00243339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E6986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15CD3"/>
    <w:rsid w:val="00324905"/>
    <w:rsid w:val="00327AB0"/>
    <w:rsid w:val="00331F6E"/>
    <w:rsid w:val="00342043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0AD"/>
    <w:rsid w:val="003A2A0C"/>
    <w:rsid w:val="003A4911"/>
    <w:rsid w:val="003A4BA0"/>
    <w:rsid w:val="003B06D8"/>
    <w:rsid w:val="003B4D43"/>
    <w:rsid w:val="003C1FD6"/>
    <w:rsid w:val="003C2764"/>
    <w:rsid w:val="003C44FC"/>
    <w:rsid w:val="003C6861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113A"/>
    <w:rsid w:val="004B68DB"/>
    <w:rsid w:val="004B779A"/>
    <w:rsid w:val="004D005B"/>
    <w:rsid w:val="004D1497"/>
    <w:rsid w:val="004D1F78"/>
    <w:rsid w:val="004D2B20"/>
    <w:rsid w:val="004D423B"/>
    <w:rsid w:val="004D64CE"/>
    <w:rsid w:val="004E4A98"/>
    <w:rsid w:val="004E592E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03F"/>
    <w:rsid w:val="00524149"/>
    <w:rsid w:val="0052419E"/>
    <w:rsid w:val="005415E9"/>
    <w:rsid w:val="00541CF2"/>
    <w:rsid w:val="00544A0E"/>
    <w:rsid w:val="0055137A"/>
    <w:rsid w:val="00560E5B"/>
    <w:rsid w:val="00571557"/>
    <w:rsid w:val="005759CC"/>
    <w:rsid w:val="00575D52"/>
    <w:rsid w:val="00582A08"/>
    <w:rsid w:val="00582BCE"/>
    <w:rsid w:val="005835BD"/>
    <w:rsid w:val="00584502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4554"/>
    <w:rsid w:val="005F66FA"/>
    <w:rsid w:val="00604D41"/>
    <w:rsid w:val="00610B7C"/>
    <w:rsid w:val="006135F9"/>
    <w:rsid w:val="00614D1E"/>
    <w:rsid w:val="00617021"/>
    <w:rsid w:val="00620C26"/>
    <w:rsid w:val="0062630B"/>
    <w:rsid w:val="00632E64"/>
    <w:rsid w:val="00641634"/>
    <w:rsid w:val="0064432C"/>
    <w:rsid w:val="00646EF9"/>
    <w:rsid w:val="006473BA"/>
    <w:rsid w:val="006479AD"/>
    <w:rsid w:val="006504FE"/>
    <w:rsid w:val="00650FC7"/>
    <w:rsid w:val="00653C27"/>
    <w:rsid w:val="006579BB"/>
    <w:rsid w:val="006610EE"/>
    <w:rsid w:val="006619C8"/>
    <w:rsid w:val="006660EC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33F"/>
    <w:rsid w:val="006D14F5"/>
    <w:rsid w:val="006D2AC5"/>
    <w:rsid w:val="006D2C7C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455A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0DCD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5541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44B1"/>
    <w:rsid w:val="008B741E"/>
    <w:rsid w:val="008C2C2D"/>
    <w:rsid w:val="008C5827"/>
    <w:rsid w:val="008D13AA"/>
    <w:rsid w:val="008D2B9F"/>
    <w:rsid w:val="008E0D1D"/>
    <w:rsid w:val="008E4315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1874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4FFF"/>
    <w:rsid w:val="00956D28"/>
    <w:rsid w:val="00961B2D"/>
    <w:rsid w:val="00962B0A"/>
    <w:rsid w:val="0096369C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52F0"/>
    <w:rsid w:val="009A6752"/>
    <w:rsid w:val="009A6759"/>
    <w:rsid w:val="009A6DB1"/>
    <w:rsid w:val="009B2013"/>
    <w:rsid w:val="009B6EFD"/>
    <w:rsid w:val="009C1922"/>
    <w:rsid w:val="009D192E"/>
    <w:rsid w:val="009D351A"/>
    <w:rsid w:val="009D41CD"/>
    <w:rsid w:val="009D64F9"/>
    <w:rsid w:val="009D651C"/>
    <w:rsid w:val="009F34D9"/>
    <w:rsid w:val="009F41D1"/>
    <w:rsid w:val="009F5288"/>
    <w:rsid w:val="009F5576"/>
    <w:rsid w:val="009F7E69"/>
    <w:rsid w:val="00A03284"/>
    <w:rsid w:val="00A04841"/>
    <w:rsid w:val="00A0554C"/>
    <w:rsid w:val="00A059D3"/>
    <w:rsid w:val="00A06920"/>
    <w:rsid w:val="00A06C66"/>
    <w:rsid w:val="00A071C9"/>
    <w:rsid w:val="00A1047F"/>
    <w:rsid w:val="00A12E61"/>
    <w:rsid w:val="00A13721"/>
    <w:rsid w:val="00A169D8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87F81"/>
    <w:rsid w:val="00A90797"/>
    <w:rsid w:val="00A91923"/>
    <w:rsid w:val="00A94FD1"/>
    <w:rsid w:val="00AA36E1"/>
    <w:rsid w:val="00AA3B62"/>
    <w:rsid w:val="00AA7C29"/>
    <w:rsid w:val="00AA7E60"/>
    <w:rsid w:val="00AB039E"/>
    <w:rsid w:val="00AB17CE"/>
    <w:rsid w:val="00AC404F"/>
    <w:rsid w:val="00AC487C"/>
    <w:rsid w:val="00AC5408"/>
    <w:rsid w:val="00AC56B9"/>
    <w:rsid w:val="00AD1C55"/>
    <w:rsid w:val="00AD2428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0F0B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29B4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062AE"/>
    <w:rsid w:val="00C21F2A"/>
    <w:rsid w:val="00C232BE"/>
    <w:rsid w:val="00C27316"/>
    <w:rsid w:val="00C27A94"/>
    <w:rsid w:val="00C310DC"/>
    <w:rsid w:val="00C31F1D"/>
    <w:rsid w:val="00C32D20"/>
    <w:rsid w:val="00C45272"/>
    <w:rsid w:val="00C51B42"/>
    <w:rsid w:val="00C54B39"/>
    <w:rsid w:val="00C57650"/>
    <w:rsid w:val="00C60B5F"/>
    <w:rsid w:val="00C633E2"/>
    <w:rsid w:val="00C667B7"/>
    <w:rsid w:val="00C72FA1"/>
    <w:rsid w:val="00C84E99"/>
    <w:rsid w:val="00C84FFC"/>
    <w:rsid w:val="00C858D6"/>
    <w:rsid w:val="00C85A45"/>
    <w:rsid w:val="00C861A5"/>
    <w:rsid w:val="00C87F88"/>
    <w:rsid w:val="00C90B7D"/>
    <w:rsid w:val="00C94B70"/>
    <w:rsid w:val="00C95D02"/>
    <w:rsid w:val="00C95D48"/>
    <w:rsid w:val="00CA41B6"/>
    <w:rsid w:val="00CA4653"/>
    <w:rsid w:val="00CA5C46"/>
    <w:rsid w:val="00CA6B8C"/>
    <w:rsid w:val="00CB7D25"/>
    <w:rsid w:val="00CC0AE8"/>
    <w:rsid w:val="00CC2565"/>
    <w:rsid w:val="00CC384E"/>
    <w:rsid w:val="00CC4595"/>
    <w:rsid w:val="00CC5395"/>
    <w:rsid w:val="00CD3643"/>
    <w:rsid w:val="00CE0C1A"/>
    <w:rsid w:val="00CE4B0F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7C"/>
    <w:rsid w:val="00D47794"/>
    <w:rsid w:val="00D555A3"/>
    <w:rsid w:val="00D5612C"/>
    <w:rsid w:val="00D57265"/>
    <w:rsid w:val="00D602A9"/>
    <w:rsid w:val="00D63431"/>
    <w:rsid w:val="00D64A33"/>
    <w:rsid w:val="00D65F44"/>
    <w:rsid w:val="00D700E0"/>
    <w:rsid w:val="00D77CD0"/>
    <w:rsid w:val="00D854A9"/>
    <w:rsid w:val="00D85CDE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400B"/>
    <w:rsid w:val="00DC5ED1"/>
    <w:rsid w:val="00DE07A5"/>
    <w:rsid w:val="00DE1864"/>
    <w:rsid w:val="00DE1BD2"/>
    <w:rsid w:val="00DE4940"/>
    <w:rsid w:val="00DF16B0"/>
    <w:rsid w:val="00DF3053"/>
    <w:rsid w:val="00E23443"/>
    <w:rsid w:val="00E237D0"/>
    <w:rsid w:val="00E24FBD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C63FA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610.html" TargetMode="External"/><Relationship Id="rId14" Type="http://schemas.openxmlformats.org/officeDocument/2006/relationships/hyperlink" Target="https://www.energystar.gov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cTn0AJO8socZkh9ijiam7wQ9S9RoVOH7LHv6XBXnc0o=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O0n7IXeoDKU2aILTa3ie7059A4RkR7W3kbEPSnl+rHQ=</DigestValue>
    </Reference>
  </SignedInfo>
  <SignatureValue>eGObeatkoihDoxs+4biES54o5ir+Tj7a23kOKvWMIVD0fdu5g7LIUaolidPSIpzTDSZQHcljdw7M
QRf6soT/syapPFhQFC5CLJKzIhDg98A+5jMMnIlgCP5z8Cxo1atJrVP7oQ/IHGCmyyl6AYOPRBjA
VkL3PSzzmIk0MHsV1nSCvPULhQyX2BfS1Qf4muItxMoQA0aVri8NNIUPxXHrc2LLSA0xWFS5UN7U
77TSk8qQyjMQV/CDFdNfPIGiRw/dsMpoLBU4PzpiNtH5ea/G/NUHbpip3iETPYmHNhudAiKRqpUl
njcr+OzyE9b7tBYxiSxTg66MQUixKne/tcgpNQ==</SignatureValue>
  <KeyInfo>
    <X509Data>
      <X509Certificate>MIIImjCCBoKgAwIBAgIEAV/MGjANBgkqhkiG9w0BAQsFADBpMQswCQYDVQQGEwJDWjEXMBUGA1UEYRMOTlRSQ1otNDcxMTQ5ODMxHTAbBgNVBAoMFMSMZXNrw6EgcG/FoXRhLCBzLnAuMSIwIAYDVQQDExlQb3N0U2lnbnVtIFF1YWxpZmllZCBDQSA0MB4XDTIzMTIwODExMTIyMVoXDTI0MTIyNzExM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2DZcV11X95ze1o40igX+E6w94ft2XTlNK94tM34aS3czLlbyQ8AizjVlsmJ8M+/D0Fm8AOoLbXakt5gq+ctRaF6+U9MddC9EbDQCBOpX3j/xK3BtFTMEMMRI4XKAHS32/9Ta5hyag3T6luZ24JAIo6al+FbFWl3qRtYz0o1mwBRGxLwZ+4LDB6frbV9u59hCpBtEK7n6HFyuGMgxAP9s6DC3P38UmLfq8QPVPHD7BP/aIGvRzCO/bkzDaSOa+YQmtitr3Tl0i2B/HXcKjcCdVg76L/VqLGbh+K6eK/HheA0/GDKBoRMBAZaAbu+2zvDn1Q3ZHK9J1iZ2gIzzFgrtMw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</Transform>
          <Transform Algorithm="http://www.w3.org/TR/2001/REC-xml-c14n-20010315"/>
        </Transforms>
        <DigestMethod Algorithm="http://www.w3.org/2001/04/xmlenc#sha256"/>
        <DigestValue>MPZIzA9vD7fGIJGhY+Hg4UfIa+sYe+7GOQ6TRB/N4R0=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GhkUkuPTmJ5e0iO0OdehaqL6XVuUr8TqSI5f9UHVyfc=</DigestValue>
      </Reference>
      <Reference URI="/word/document.xml?ContentType=application/vnd.openxmlformats-officedocument.wordprocessingml.document.main+xml">
        <DigestMethod Algorithm="http://www.w3.org/2001/04/xmlenc#sha256"/>
        <DigestValue>W16b1MEpwoT/hMRCeozxWFcpH7PvjnOS/cHth6SQrYk=</DigestValue>
      </Reference>
      <Reference URI="/word/endnotes.xml?ContentType=application/vnd.openxmlformats-officedocument.wordprocessingml.endnotes+xml">
        <DigestMethod Algorithm="http://www.w3.org/2001/04/xmlenc#sha256"/>
        <DigestValue>d18UzJY5UZS2R3Ww2Dv3WuFPYumgOi8CEBfZNahdA3E=</DigestValue>
      </Reference>
      <Reference URI="/word/fontTable.xml?ContentType=application/vnd.openxmlformats-officedocument.wordprocessingml.fontTable+xml">
        <DigestMethod Algorithm="http://www.w3.org/2001/04/xmlenc#sha256"/>
        <DigestValue>Pz7b7xHSMp9A/DWzEa86dmxJM/0JG0Sj6PElAEeU4vY=</DigestValue>
      </Reference>
      <Reference URI="/word/footer1.xml?ContentType=application/vnd.openxmlformats-officedocument.wordprocessingml.footer+xml">
        <DigestMethod Algorithm="http://www.w3.org/2001/04/xmlenc#sha256"/>
        <DigestValue>Zxi7QNt9nFscrZpP4SbFpqcWTtj4YrMYHkoQNLnKdH0=</DigestValue>
      </Reference>
      <Reference URI="/word/footnotes.xml?ContentType=application/vnd.openxmlformats-officedocument.wordprocessingml.footnotes+xml">
        <DigestMethod Algorithm="http://www.w3.org/2001/04/xmlenc#sha256"/>
        <DigestValue>cggzsm1MYKYn+Jd77OzVFvs9WkGTQz7VUD0UO0h9muA=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jpeg?ContentType=image/jpeg">
        <DigestMethod Algorithm="http://www.w3.org/2001/04/xmlenc#sha256"/>
        <DigestValue>IioRldcw5134I9qXCnc+HZ+dLc660RnCo+sdFrm4JJU=</DigestValue>
      </Reference>
      <Reference URI="/word/numbering.xml?ContentType=application/vnd.openxmlformats-officedocument.wordprocessingml.numbering+xml">
        <DigestMethod Algorithm="http://www.w3.org/2001/04/xmlenc#sha256"/>
        <DigestValue>nWF1ewAFpZaaDO0ucAjprVwzS48+37R7glAhakD0etY=</DigestValue>
      </Reference>
      <Reference URI="/word/settings.xml?ContentType=application/vnd.openxmlformats-officedocument.wordprocessingml.settings+xml">
        <DigestMethod Algorithm="http://www.w3.org/2001/04/xmlenc#sha256"/>
        <DigestValue>9Bt8kdU5KF82LfSAO4wE3nTDoNGPNe6+UmoutcWmVVo=</DigestValue>
      </Reference>
      <Reference URI="/word/styles.xml?ContentType=application/vnd.openxmlformats-officedocument.wordprocessingml.styles+xml">
        <DigestMethod Algorithm="http://www.w3.org/2001/04/xmlenc#sha256"/>
        <DigestValue>MSZI1XRrEhOBN+xW5h3reBalQz8ZpZ+vlBK1yMY+1go=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2024-02-14T06:56:34Z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2024-02-14T06:56:34Z</xd:SigningTime>
          <xd:SigningCertificate>
            <xd:Cert>
              <xd:CertDigest>
                <DigestMethod Algorithm="http://www.w3.org/2001/04/xmlenc#sha256"/>
                <DigestValue>bAgmryW8/38GkbAsxSa6rBfwhw7Ql1pSmGhiPBv+uMM=</DigestValue>
              </xd:CertDigest>
              <xd:IssuerSerial>
                <X509IssuerName>CN=PostSignum Qualified CA 4, O="Česká pošta, s.p.", OID.2.5.4.97=NTRCZ-47114983, C=CZ</X509IssuerName>
                <X509SerialNumber>23055386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85E78-6691-4760-9F9C-FE059CE63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6</Pages>
  <Words>2325</Words>
  <Characters>13718</Characters>
  <Application>Microsoft Office Word</Application>
  <DocSecurity>0</DocSecurity>
  <Lines>114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16011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50</cp:revision>
  <cp:lastPrinted>2018-08-08T13:48:00Z</cp:lastPrinted>
  <dcterms:created xsi:type="dcterms:W3CDTF">2022-05-19T08:18:00Z</dcterms:created>
  <dcterms:modified xsi:type="dcterms:W3CDTF">2024-02-14T06:56:00Z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